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16321448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2F4EB4">
        <w:rPr>
          <w:rFonts w:ascii="Calibri" w:hAnsi="Calibri" w:cs="Calibri"/>
          <w:b/>
          <w:bCs/>
        </w:rPr>
        <w:t>14</w:t>
      </w:r>
      <w:r w:rsidR="00422A48">
        <w:rPr>
          <w:rFonts w:ascii="Calibri" w:hAnsi="Calibri" w:cs="Calibri"/>
          <w:b/>
          <w:bCs/>
        </w:rPr>
        <w:t>/</w:t>
      </w:r>
      <w:r w:rsidR="00767A29" w:rsidRPr="005343DB">
        <w:rPr>
          <w:rFonts w:ascii="Calibri" w:hAnsi="Calibri" w:cs="Calibri"/>
          <w:b/>
          <w:bCs/>
        </w:rPr>
        <w:t>2</w:t>
      </w:r>
      <w:r w:rsidR="008D53CB">
        <w:rPr>
          <w:rFonts w:ascii="Calibri" w:hAnsi="Calibri" w:cs="Calibri"/>
          <w:b/>
          <w:bCs/>
        </w:rPr>
        <w:t>40</w:t>
      </w:r>
      <w:r w:rsidR="00422A48">
        <w:rPr>
          <w:rFonts w:ascii="Calibri" w:hAnsi="Calibri" w:cs="Calibri"/>
          <w:b/>
          <w:bCs/>
        </w:rPr>
        <w:t>16</w:t>
      </w:r>
      <w:r w:rsidR="00767A29" w:rsidRPr="005343DB">
        <w:rPr>
          <w:rFonts w:ascii="Calibri" w:hAnsi="Calibri" w:cs="Calibri"/>
          <w:b/>
          <w:bCs/>
        </w:rPr>
        <w:t>/</w:t>
      </w:r>
      <w:r w:rsidR="00FE0549">
        <w:rPr>
          <w:rFonts w:ascii="Calibri" w:hAnsi="Calibri" w:cs="Calibri"/>
          <w:b/>
          <w:bCs/>
        </w:rPr>
        <w:t>KDK</w:t>
      </w:r>
      <w:r w:rsidR="00767A29" w:rsidRPr="005343DB">
        <w:rPr>
          <w:rFonts w:ascii="Calibri" w:hAnsi="Calibri" w:cs="Calibri"/>
          <w:b/>
          <w:bCs/>
        </w:rPr>
        <w:t>/202</w:t>
      </w:r>
      <w:bookmarkEnd w:id="0"/>
      <w:r w:rsidR="000F2B27">
        <w:rPr>
          <w:rFonts w:ascii="Calibri" w:hAnsi="Calibri" w:cs="Calibri"/>
          <w:b/>
          <w:bCs/>
        </w:rPr>
        <w:t>5</w:t>
      </w:r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0B8D3DAE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</w:t>
      </w:r>
      <w:r w:rsidR="00470A16">
        <w:rPr>
          <w:rFonts w:ascii="Calibri" w:hAnsi="Calibri" w:cs="Calibri"/>
          <w:i/>
          <w:iCs/>
        </w:rPr>
        <w:t>_</w:t>
      </w:r>
      <w:r w:rsidR="00240D86" w:rsidRPr="005343DB">
        <w:rPr>
          <w:rFonts w:ascii="Calibri" w:hAnsi="Calibri" w:cs="Calibri"/>
          <w:i/>
          <w:iCs/>
        </w:rPr>
        <w:t>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7519A812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 xml:space="preserve">o udzielenie </w:t>
      </w:r>
      <w:r w:rsidR="00C36E60">
        <w:rPr>
          <w:rFonts w:ascii="Calibri" w:hAnsi="Calibri" w:cs="Calibri"/>
          <w:b/>
        </w:rPr>
        <w:t>z</w:t>
      </w:r>
      <w:r w:rsidR="00B66B69" w:rsidRPr="005343DB">
        <w:rPr>
          <w:rFonts w:ascii="Calibri" w:hAnsi="Calibri" w:cs="Calibri"/>
          <w:b/>
        </w:rPr>
        <w:t>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2F4EB4">
        <w:rPr>
          <w:rFonts w:ascii="Calibri" w:hAnsi="Calibri" w:cs="Calibri"/>
          <w:b/>
          <w:lang w:val="de-DE"/>
        </w:rPr>
        <w:t>14</w:t>
      </w:r>
      <w:r w:rsidR="00422A48">
        <w:rPr>
          <w:rFonts w:ascii="Calibri" w:hAnsi="Calibri" w:cs="Calibri"/>
          <w:b/>
          <w:bCs/>
        </w:rPr>
        <w:t>/24016</w:t>
      </w:r>
      <w:r w:rsidR="000F2B27" w:rsidRPr="005343DB">
        <w:rPr>
          <w:rFonts w:ascii="Calibri" w:hAnsi="Calibri" w:cs="Calibri"/>
          <w:b/>
          <w:bCs/>
        </w:rPr>
        <w:t>/</w:t>
      </w:r>
      <w:r w:rsidR="000F2B27">
        <w:rPr>
          <w:rFonts w:ascii="Calibri" w:hAnsi="Calibri" w:cs="Calibri"/>
          <w:b/>
          <w:bCs/>
        </w:rPr>
        <w:t>KDK</w:t>
      </w:r>
      <w:r w:rsidR="000F2B27" w:rsidRPr="005343DB">
        <w:rPr>
          <w:rFonts w:ascii="Calibri" w:hAnsi="Calibri" w:cs="Calibri"/>
          <w:b/>
          <w:bCs/>
        </w:rPr>
        <w:t>/202</w:t>
      </w:r>
      <w:r w:rsidR="000F2B27">
        <w:rPr>
          <w:rFonts w:ascii="Calibri" w:hAnsi="Calibri" w:cs="Calibri"/>
          <w:b/>
          <w:bCs/>
        </w:rPr>
        <w:t xml:space="preserve">5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00C735A6" w14:textId="4930F6E1" w:rsidR="00ED2ED9" w:rsidRPr="005343DB" w:rsidRDefault="00ED2ED9" w:rsidP="00981D9C">
      <w:pPr>
        <w:pStyle w:val="Tekstprzypisudolnego"/>
        <w:spacing w:before="120" w:line="360" w:lineRule="auto"/>
        <w:ind w:left="0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981D9C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981D9C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Pieczęć firmowa</w:t>
            </w:r>
            <w:r w:rsidR="00B703F3" w:rsidRPr="00981D9C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4B5D86A3" w14:textId="026BB07E" w:rsidR="007D57E3" w:rsidRPr="00981D9C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sectPr w:rsidR="007D57E3" w:rsidRPr="00981D9C" w:rsidSect="005343DB">
      <w:headerReference w:type="default" r:id="rId8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DB62C" w14:textId="19CE1908" w:rsidR="00E33F0B" w:rsidRDefault="00422A48" w:rsidP="00767A29">
    <w:pPr>
      <w:pStyle w:val="NormalnyWeb"/>
      <w:spacing w:before="0" w:beforeAutospacing="0" w:after="0" w:afterAutospacing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56DF89AC">
          <wp:simplePos x="0" y="0"/>
          <wp:positionH relativeFrom="margin">
            <wp:posOffset>162919</wp:posOffset>
          </wp:positionH>
          <wp:positionV relativeFrom="paragraph">
            <wp:posOffset>228379</wp:posOffset>
          </wp:positionV>
          <wp:extent cx="5760720" cy="757555"/>
          <wp:effectExtent l="0" t="0" r="0" b="4445"/>
          <wp:wrapSquare wrapText="bothSides"/>
          <wp:docPr id="1439882538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A83DBC" w14:textId="1130D7A9" w:rsidR="00E33F0B" w:rsidRDefault="00E33F0B" w:rsidP="003D43DC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81747"/>
    <w:rsid w:val="00085807"/>
    <w:rsid w:val="000877B1"/>
    <w:rsid w:val="00093AFC"/>
    <w:rsid w:val="00094465"/>
    <w:rsid w:val="000A0EAE"/>
    <w:rsid w:val="000A112A"/>
    <w:rsid w:val="000A6223"/>
    <w:rsid w:val="000B5661"/>
    <w:rsid w:val="000D2967"/>
    <w:rsid w:val="000E2C36"/>
    <w:rsid w:val="000F2B27"/>
    <w:rsid w:val="000F2B7D"/>
    <w:rsid w:val="00101C1D"/>
    <w:rsid w:val="0010699D"/>
    <w:rsid w:val="00120D3C"/>
    <w:rsid w:val="00130A44"/>
    <w:rsid w:val="00146CFB"/>
    <w:rsid w:val="0015302E"/>
    <w:rsid w:val="00153EA0"/>
    <w:rsid w:val="001632CE"/>
    <w:rsid w:val="00172B7D"/>
    <w:rsid w:val="00177D9A"/>
    <w:rsid w:val="001824F2"/>
    <w:rsid w:val="00186273"/>
    <w:rsid w:val="00192146"/>
    <w:rsid w:val="00193FB6"/>
    <w:rsid w:val="00197D87"/>
    <w:rsid w:val="001A132C"/>
    <w:rsid w:val="001D163A"/>
    <w:rsid w:val="001E7C38"/>
    <w:rsid w:val="0020331A"/>
    <w:rsid w:val="0023137F"/>
    <w:rsid w:val="002328A5"/>
    <w:rsid w:val="00233283"/>
    <w:rsid w:val="00240D86"/>
    <w:rsid w:val="002556C4"/>
    <w:rsid w:val="00261746"/>
    <w:rsid w:val="00266A7B"/>
    <w:rsid w:val="00272E34"/>
    <w:rsid w:val="0028631A"/>
    <w:rsid w:val="002D150A"/>
    <w:rsid w:val="002D2AC3"/>
    <w:rsid w:val="002D60FF"/>
    <w:rsid w:val="002E19D9"/>
    <w:rsid w:val="002F4EB4"/>
    <w:rsid w:val="00300176"/>
    <w:rsid w:val="00305FED"/>
    <w:rsid w:val="003060E7"/>
    <w:rsid w:val="00325140"/>
    <w:rsid w:val="00360273"/>
    <w:rsid w:val="003610B6"/>
    <w:rsid w:val="0036319E"/>
    <w:rsid w:val="0036788B"/>
    <w:rsid w:val="0037553F"/>
    <w:rsid w:val="003758B6"/>
    <w:rsid w:val="0039235D"/>
    <w:rsid w:val="003A7001"/>
    <w:rsid w:val="003D05F8"/>
    <w:rsid w:val="003D43DC"/>
    <w:rsid w:val="003D5E38"/>
    <w:rsid w:val="003E0A71"/>
    <w:rsid w:val="003F58AB"/>
    <w:rsid w:val="00422A48"/>
    <w:rsid w:val="00422D54"/>
    <w:rsid w:val="00426E78"/>
    <w:rsid w:val="004374A9"/>
    <w:rsid w:val="004418D4"/>
    <w:rsid w:val="00462694"/>
    <w:rsid w:val="00470A16"/>
    <w:rsid w:val="004870C4"/>
    <w:rsid w:val="0049777E"/>
    <w:rsid w:val="004B2C47"/>
    <w:rsid w:val="004B4291"/>
    <w:rsid w:val="004C1A8A"/>
    <w:rsid w:val="004C3DEF"/>
    <w:rsid w:val="004E4E55"/>
    <w:rsid w:val="004F2FA9"/>
    <w:rsid w:val="004F61E1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307A"/>
    <w:rsid w:val="00553A3F"/>
    <w:rsid w:val="005640BC"/>
    <w:rsid w:val="005645C0"/>
    <w:rsid w:val="0058289E"/>
    <w:rsid w:val="00582950"/>
    <w:rsid w:val="00583E5B"/>
    <w:rsid w:val="005A130E"/>
    <w:rsid w:val="005D0F18"/>
    <w:rsid w:val="005D2A52"/>
    <w:rsid w:val="005F1335"/>
    <w:rsid w:val="005F78CA"/>
    <w:rsid w:val="00612001"/>
    <w:rsid w:val="00613671"/>
    <w:rsid w:val="006157CF"/>
    <w:rsid w:val="00664061"/>
    <w:rsid w:val="00675E73"/>
    <w:rsid w:val="0069081A"/>
    <w:rsid w:val="006C5A7B"/>
    <w:rsid w:val="006D0827"/>
    <w:rsid w:val="006E29A1"/>
    <w:rsid w:val="006F4ADA"/>
    <w:rsid w:val="0071449C"/>
    <w:rsid w:val="007146A3"/>
    <w:rsid w:val="007165D4"/>
    <w:rsid w:val="00735E56"/>
    <w:rsid w:val="00750A5A"/>
    <w:rsid w:val="00767A29"/>
    <w:rsid w:val="00792F74"/>
    <w:rsid w:val="00795784"/>
    <w:rsid w:val="007C14B1"/>
    <w:rsid w:val="007D57E3"/>
    <w:rsid w:val="007D690B"/>
    <w:rsid w:val="007F1CAB"/>
    <w:rsid w:val="007F39DB"/>
    <w:rsid w:val="008110A4"/>
    <w:rsid w:val="0081459E"/>
    <w:rsid w:val="00844266"/>
    <w:rsid w:val="00844519"/>
    <w:rsid w:val="00844C50"/>
    <w:rsid w:val="008637C1"/>
    <w:rsid w:val="00864776"/>
    <w:rsid w:val="00870E17"/>
    <w:rsid w:val="00877CAA"/>
    <w:rsid w:val="00887314"/>
    <w:rsid w:val="008A4770"/>
    <w:rsid w:val="008B562B"/>
    <w:rsid w:val="008B6CC7"/>
    <w:rsid w:val="008D53CB"/>
    <w:rsid w:val="008E539D"/>
    <w:rsid w:val="008E5708"/>
    <w:rsid w:val="009179EA"/>
    <w:rsid w:val="00923516"/>
    <w:rsid w:val="00925888"/>
    <w:rsid w:val="00931478"/>
    <w:rsid w:val="00956305"/>
    <w:rsid w:val="00956623"/>
    <w:rsid w:val="0095685D"/>
    <w:rsid w:val="0096301B"/>
    <w:rsid w:val="00963E90"/>
    <w:rsid w:val="00967515"/>
    <w:rsid w:val="00981D9C"/>
    <w:rsid w:val="009833A8"/>
    <w:rsid w:val="00992FA2"/>
    <w:rsid w:val="009A56B8"/>
    <w:rsid w:val="009B0394"/>
    <w:rsid w:val="009B0C66"/>
    <w:rsid w:val="009B1CC7"/>
    <w:rsid w:val="009B5B1A"/>
    <w:rsid w:val="009B6B24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41F7"/>
    <w:rsid w:val="00A72A86"/>
    <w:rsid w:val="00A93987"/>
    <w:rsid w:val="00A97123"/>
    <w:rsid w:val="00AB21B5"/>
    <w:rsid w:val="00AB75A3"/>
    <w:rsid w:val="00AD778B"/>
    <w:rsid w:val="00AF3247"/>
    <w:rsid w:val="00B02224"/>
    <w:rsid w:val="00B028B5"/>
    <w:rsid w:val="00B065F4"/>
    <w:rsid w:val="00B103B1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D0C48"/>
    <w:rsid w:val="00BE4F27"/>
    <w:rsid w:val="00BE744E"/>
    <w:rsid w:val="00BF1FCA"/>
    <w:rsid w:val="00C01B3F"/>
    <w:rsid w:val="00C04242"/>
    <w:rsid w:val="00C11BD5"/>
    <w:rsid w:val="00C21BD6"/>
    <w:rsid w:val="00C336A1"/>
    <w:rsid w:val="00C36E60"/>
    <w:rsid w:val="00C51194"/>
    <w:rsid w:val="00C56BF3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7525A"/>
    <w:rsid w:val="00D94676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5D3"/>
    <w:rsid w:val="00E32ED9"/>
    <w:rsid w:val="00E33F0B"/>
    <w:rsid w:val="00E51772"/>
    <w:rsid w:val="00E60931"/>
    <w:rsid w:val="00E7550D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14593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E054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35</cp:revision>
  <cp:lastPrinted>2022-04-21T12:46:00Z</cp:lastPrinted>
  <dcterms:created xsi:type="dcterms:W3CDTF">2024-03-14T11:29:00Z</dcterms:created>
  <dcterms:modified xsi:type="dcterms:W3CDTF">2025-12-02T08:30:00Z</dcterms:modified>
</cp:coreProperties>
</file>